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966" w:rsidRPr="004D3966" w:rsidRDefault="000C5544" w:rsidP="000C5544">
      <w:pPr>
        <w:pStyle w:val="Heading2"/>
        <w:jc w:val="left"/>
        <w:rPr>
          <w:sz w:val="24"/>
        </w:rPr>
      </w:pPr>
      <w:r>
        <w:t xml:space="preserve">                                                     </w:t>
      </w:r>
      <w:r w:rsidR="006D002B" w:rsidRPr="00ED1921">
        <w:rPr>
          <w:sz w:val="24"/>
        </w:rPr>
        <w:t xml:space="preserve">Agape Couples Ministry </w:t>
      </w:r>
    </w:p>
    <w:p w:rsidR="004D3966" w:rsidRPr="004D3966" w:rsidRDefault="004D3966" w:rsidP="004D3966">
      <w:pPr>
        <w:pStyle w:val="Heading2"/>
        <w:tabs>
          <w:tab w:val="left" w:pos="2880"/>
        </w:tabs>
        <w:jc w:val="left"/>
        <w:rPr>
          <w:sz w:val="12"/>
          <w:szCs w:val="12"/>
        </w:rPr>
      </w:pPr>
      <w:r w:rsidRPr="004D3966">
        <w:rPr>
          <w:sz w:val="16"/>
          <w:szCs w:val="16"/>
        </w:rPr>
        <w:tab/>
      </w:r>
    </w:p>
    <w:p w:rsidR="00ED1921" w:rsidRPr="004D3966" w:rsidRDefault="006D002B" w:rsidP="005155E5">
      <w:pPr>
        <w:pStyle w:val="Heading2"/>
        <w:rPr>
          <w:sz w:val="22"/>
          <w:szCs w:val="22"/>
        </w:rPr>
      </w:pPr>
      <w:r w:rsidRPr="004D3966">
        <w:rPr>
          <w:sz w:val="22"/>
          <w:szCs w:val="22"/>
        </w:rPr>
        <w:t>“Keys To divorce-proofing your marriage”</w:t>
      </w:r>
      <w:r w:rsidR="005155E5" w:rsidRPr="004D3966">
        <w:rPr>
          <w:sz w:val="22"/>
          <w:szCs w:val="22"/>
        </w:rPr>
        <w:t xml:space="preserve"> - </w:t>
      </w:r>
      <w:r w:rsidR="00ED1921" w:rsidRPr="004D3966">
        <w:rPr>
          <w:sz w:val="22"/>
          <w:szCs w:val="22"/>
        </w:rPr>
        <w:t xml:space="preserve">Saturday May 28, 2016 </w:t>
      </w:r>
    </w:p>
    <w:p w:rsidR="00ED1921" w:rsidRPr="00ED1921" w:rsidRDefault="00ED1921" w:rsidP="00ED1921"/>
    <w:p w:rsidR="002B2CE0" w:rsidRPr="0090679F" w:rsidRDefault="002B2CE0" w:rsidP="00601460">
      <w:pPr>
        <w:pStyle w:val="Heading1"/>
      </w:pPr>
      <w:r w:rsidRPr="0090679F">
        <w:t>REGISTRATION FORM</w:t>
      </w:r>
    </w:p>
    <w:tbl>
      <w:tblPr>
        <w:tblW w:w="5045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360"/>
        <w:gridCol w:w="1349"/>
        <w:gridCol w:w="1171"/>
        <w:gridCol w:w="720"/>
        <w:gridCol w:w="1135"/>
        <w:gridCol w:w="125"/>
        <w:gridCol w:w="976"/>
        <w:gridCol w:w="1027"/>
        <w:gridCol w:w="3308"/>
      </w:tblGrid>
      <w:tr w:rsidR="006D002B" w:rsidRPr="0090679F" w:rsidTr="0093115A">
        <w:trPr>
          <w:trHeight w:val="288"/>
        </w:trPr>
        <w:tc>
          <w:tcPr>
            <w:tcW w:w="10171" w:type="dxa"/>
            <w:gridSpan w:val="9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:rsidR="00CF6D1F" w:rsidRDefault="00CF6D1F" w:rsidP="005E082E">
            <w:pPr>
              <w:pStyle w:val="Centered"/>
              <w:jc w:val="left"/>
              <w:rPr>
                <w:b/>
                <w:sz w:val="4"/>
                <w:szCs w:val="4"/>
              </w:rPr>
            </w:pPr>
          </w:p>
          <w:p w:rsidR="006D002B" w:rsidRPr="00A728A4" w:rsidRDefault="006D002B" w:rsidP="000C5544">
            <w:pPr>
              <w:pStyle w:val="Centered"/>
              <w:tabs>
                <w:tab w:val="left" w:pos="6876"/>
              </w:tabs>
              <w:jc w:val="left"/>
              <w:rPr>
                <w:b/>
              </w:rPr>
            </w:pPr>
            <w:r w:rsidRPr="00A728A4">
              <w:rPr>
                <w:b/>
              </w:rPr>
              <w:t>(Please Print)</w:t>
            </w:r>
            <w:r w:rsidR="000C5544">
              <w:rPr>
                <w:b/>
              </w:rPr>
              <w:tab/>
            </w:r>
          </w:p>
        </w:tc>
      </w:tr>
      <w:tr w:rsidR="00F42F18" w:rsidRPr="0090679F" w:rsidTr="0087410E">
        <w:trPr>
          <w:trHeight w:val="288"/>
        </w:trPr>
        <w:tc>
          <w:tcPr>
            <w:tcW w:w="1017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F42F18" w:rsidRPr="005A5880" w:rsidRDefault="00F42F18" w:rsidP="00F42F1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5880">
              <w:rPr>
                <w:rFonts w:asciiTheme="majorHAnsi" w:hAnsiTheme="majorHAnsi" w:cstheme="majorHAnsi"/>
                <w:b/>
                <w:sz w:val="20"/>
                <w:szCs w:val="20"/>
              </w:rPr>
              <w:t>SECTION</w:t>
            </w:r>
            <w:r w:rsidRPr="005A58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5880">
              <w:rPr>
                <w:rFonts w:ascii="Times New Roman" w:hAnsi="Times New Roman"/>
                <w:b/>
                <w:sz w:val="22"/>
                <w:szCs w:val="22"/>
              </w:rPr>
              <w:t>I</w:t>
            </w:r>
          </w:p>
        </w:tc>
      </w:tr>
      <w:tr w:rsidR="00D96114" w:rsidRPr="0090679F" w:rsidTr="0093115A">
        <w:trPr>
          <w:trHeight w:val="288"/>
        </w:trPr>
        <w:tc>
          <w:tcPr>
            <w:tcW w:w="1017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AEEF3" w:themeFill="accent5" w:themeFillTint="33"/>
            <w:vAlign w:val="center"/>
          </w:tcPr>
          <w:p w:rsidR="00D96114" w:rsidRPr="00C122A5" w:rsidRDefault="00D96114" w:rsidP="00FC7060">
            <w:pPr>
              <w:rPr>
                <w:sz w:val="4"/>
                <w:szCs w:val="4"/>
              </w:rPr>
            </w:pPr>
          </w:p>
          <w:p w:rsidR="00D96114" w:rsidRPr="005A5880" w:rsidRDefault="00D96114" w:rsidP="00B908D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A5880">
              <w:rPr>
                <w:rFonts w:asciiTheme="majorHAnsi" w:hAnsiTheme="majorHAnsi" w:cstheme="majorHAnsi"/>
                <w:b/>
                <w:sz w:val="20"/>
                <w:szCs w:val="20"/>
              </w:rPr>
              <w:t>Person # 1</w:t>
            </w:r>
          </w:p>
          <w:p w:rsidR="00B908D5" w:rsidRPr="005A5880" w:rsidRDefault="00B908D5" w:rsidP="00F42F18">
            <w:pPr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2D454E" w:rsidRPr="0090679F" w:rsidTr="008E2F55">
        <w:trPr>
          <w:trHeight w:val="736"/>
        </w:trPr>
        <w:tc>
          <w:tcPr>
            <w:tcW w:w="5836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D454E" w:rsidRPr="005A5880" w:rsidRDefault="002D454E" w:rsidP="00FC7060">
            <w:r w:rsidRPr="005A5880">
              <w:t>Last name:</w:t>
            </w:r>
          </w:p>
          <w:p w:rsidR="002D454E" w:rsidRPr="005A5880" w:rsidRDefault="002D454E" w:rsidP="00FC7060"/>
          <w:sdt>
            <w:sdtPr>
              <w:id w:val="-1066790180"/>
              <w:placeholder>
                <w:docPart w:val="DefaultPlaceholder_1081868574"/>
              </w:placeholder>
              <w:showingPlcHdr/>
            </w:sdtPr>
            <w:sdtEndPr/>
            <w:sdtContent>
              <w:p w:rsidR="002D454E" w:rsidRPr="005A5880" w:rsidRDefault="00C436AE" w:rsidP="00FC7060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D454E" w:rsidRPr="005A5880" w:rsidRDefault="002D454E" w:rsidP="00FC7060">
            <w:r w:rsidRPr="005A5880">
              <w:t xml:space="preserve">                                                        </w:t>
            </w:r>
          </w:p>
        </w:tc>
        <w:tc>
          <w:tcPr>
            <w:tcW w:w="4335" w:type="dxa"/>
            <w:gridSpan w:val="2"/>
            <w:tcBorders>
              <w:top w:val="single" w:sz="4" w:space="0" w:color="BFBFBF" w:themeColor="background1" w:themeShade="BF"/>
              <w:left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2D454E" w:rsidRPr="005A5880" w:rsidRDefault="002D454E" w:rsidP="00FC7060">
            <w:r w:rsidRPr="005A5880">
              <w:t>First name:</w:t>
            </w:r>
          </w:p>
          <w:p w:rsidR="002D454E" w:rsidRPr="005A5880" w:rsidRDefault="002D454E" w:rsidP="00FC7060"/>
          <w:sdt>
            <w:sdtPr>
              <w:id w:val="1622031913"/>
              <w:placeholder>
                <w:docPart w:val="DefaultPlaceholder_1081868574"/>
              </w:placeholder>
              <w:showingPlcHdr/>
            </w:sdtPr>
            <w:sdtEndPr/>
            <w:sdtContent>
              <w:p w:rsidR="002D454E" w:rsidRPr="005A5880" w:rsidRDefault="00D962D4" w:rsidP="00FC7060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D454E" w:rsidRPr="005A5880" w:rsidRDefault="002D454E" w:rsidP="00FC7060"/>
        </w:tc>
      </w:tr>
      <w:tr w:rsidR="0093115A" w:rsidRPr="0090679F" w:rsidTr="008E2F55">
        <w:trPr>
          <w:trHeight w:val="288"/>
        </w:trPr>
        <w:tc>
          <w:tcPr>
            <w:tcW w:w="170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93115A" w:rsidRDefault="00933C05" w:rsidP="003C2373">
            <w:r>
              <w:t xml:space="preserve"> </w:t>
            </w:r>
            <w:sdt>
              <w:sdtPr>
                <w:id w:val="-198668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543011">
              <w:t xml:space="preserve"> </w:t>
            </w:r>
            <w:r w:rsidR="0093115A" w:rsidRPr="005A5880">
              <w:t xml:space="preserve">Mr.       </w:t>
            </w:r>
            <w:r>
              <w:t xml:space="preserve">  </w:t>
            </w:r>
            <w:sdt>
              <w:sdtPr>
                <w:id w:val="-94830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93115A" w:rsidRPr="005A5880">
              <w:t xml:space="preserve">Mrs. </w:t>
            </w:r>
          </w:p>
          <w:p w:rsidR="0093115A" w:rsidRPr="005A5880" w:rsidRDefault="00933C05" w:rsidP="003C2373">
            <w:r>
              <w:t xml:space="preserve"> </w:t>
            </w:r>
            <w:sdt>
              <w:sdtPr>
                <w:id w:val="174637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543011">
              <w:t xml:space="preserve"> </w:t>
            </w:r>
            <w:r w:rsidR="00D962D4">
              <w:t xml:space="preserve">Ms.        </w:t>
            </w:r>
            <w:sdt>
              <w:sdtPr>
                <w:id w:val="-1851870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93115A" w:rsidRPr="005A5880">
              <w:t xml:space="preserve">Miss </w:t>
            </w:r>
          </w:p>
          <w:p w:rsidR="0093115A" w:rsidRPr="005A5880" w:rsidRDefault="00933C05" w:rsidP="003C2373">
            <w:r>
              <w:t xml:space="preserve"> </w:t>
            </w:r>
            <w:sdt>
              <w:sdtPr>
                <w:id w:val="-34293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543011">
              <w:t xml:space="preserve"> </w:t>
            </w:r>
            <w:r w:rsidR="0093115A" w:rsidRPr="005A5880">
              <w:t>Other</w:t>
            </w:r>
            <w:r w:rsidR="0093115A" w:rsidRPr="005A5880">
              <w:tab/>
            </w:r>
          </w:p>
        </w:tc>
        <w:tc>
          <w:tcPr>
            <w:tcW w:w="315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93115A" w:rsidRPr="005A5880" w:rsidRDefault="00933C05" w:rsidP="002657D4">
            <w:r>
              <w:t>Marital status (check</w:t>
            </w:r>
            <w:r w:rsidR="0093115A" w:rsidRPr="005A5880">
              <w:t xml:space="preserve"> one)</w:t>
            </w:r>
          </w:p>
          <w:p w:rsidR="0093115A" w:rsidRPr="005A5880" w:rsidRDefault="0093115A" w:rsidP="002657D4"/>
          <w:p w:rsidR="0093115A" w:rsidRPr="005A5880" w:rsidRDefault="00601C1A" w:rsidP="002657D4">
            <w:sdt>
              <w:sdtPr>
                <w:id w:val="-52864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3C05">
              <w:t xml:space="preserve"> Single </w:t>
            </w:r>
            <w:sdt>
              <w:sdtPr>
                <w:id w:val="45368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3C05">
              <w:t xml:space="preserve"> Mar </w:t>
            </w:r>
            <w:sdt>
              <w:sdtPr>
                <w:id w:val="-443994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3C05">
              <w:t xml:space="preserve"> Div.</w:t>
            </w:r>
            <w:sdt>
              <w:sdtPr>
                <w:id w:val="-1334989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3C05">
              <w:t xml:space="preserve"> Sep. </w:t>
            </w:r>
            <w:sdt>
              <w:sdtPr>
                <w:id w:val="-124917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3C05">
              <w:t xml:space="preserve"> </w:t>
            </w:r>
            <w:r w:rsidR="0093115A" w:rsidRPr="005A5880">
              <w:t>Wid.</w:t>
            </w:r>
          </w:p>
        </w:tc>
        <w:tc>
          <w:tcPr>
            <w:tcW w:w="9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93115A" w:rsidRPr="005A5880" w:rsidRDefault="0093115A" w:rsidP="002657D4">
            <w:r w:rsidRPr="005A5880">
              <w:t>Sex:</w:t>
            </w:r>
          </w:p>
          <w:p w:rsidR="0093115A" w:rsidRPr="005A5880" w:rsidRDefault="0093115A" w:rsidP="002657D4"/>
          <w:p w:rsidR="0093115A" w:rsidRPr="005A5880" w:rsidRDefault="00601C1A" w:rsidP="002657D4">
            <w:sdt>
              <w:sdtPr>
                <w:id w:val="-1853956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C3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33C05">
              <w:t xml:space="preserve"> M   </w:t>
            </w:r>
            <w:sdt>
              <w:sdtPr>
                <w:id w:val="2730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26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33C05">
              <w:t xml:space="preserve"> </w:t>
            </w:r>
            <w:r w:rsidR="0093115A" w:rsidRPr="005A5880">
              <w:t>F</w:t>
            </w:r>
          </w:p>
        </w:tc>
        <w:tc>
          <w:tcPr>
            <w:tcW w:w="43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93115A" w:rsidRPr="005A5880" w:rsidRDefault="0093115A" w:rsidP="00FC7060">
            <w:r w:rsidRPr="005A5880">
              <w:t>Wedding/Anniversary date:</w:t>
            </w:r>
            <w:r w:rsidR="0087410E">
              <w:t xml:space="preserve"> </w:t>
            </w:r>
            <w:r w:rsidR="0087410E" w:rsidRPr="0087410E">
              <w:rPr>
                <w:sz w:val="14"/>
                <w:szCs w:val="14"/>
              </w:rPr>
              <w:t>YYYY/MM/DD</w:t>
            </w:r>
          </w:p>
          <w:p w:rsidR="0093115A" w:rsidRPr="005A5880" w:rsidRDefault="0093115A" w:rsidP="00FC7060"/>
          <w:sdt>
            <w:sdtPr>
              <w:id w:val="-177123187"/>
              <w:placeholder>
                <w:docPart w:val="DefaultPlaceholder_1081868574"/>
              </w:placeholder>
              <w:showingPlcHdr/>
            </w:sdtPr>
            <w:sdtEndPr/>
            <w:sdtContent>
              <w:p w:rsidR="0093115A" w:rsidRPr="005A5880" w:rsidRDefault="00617B8F" w:rsidP="00FC7060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6D002B" w:rsidRPr="0090679F" w:rsidTr="0093115A">
        <w:trPr>
          <w:trHeight w:val="614"/>
        </w:trPr>
        <w:tc>
          <w:tcPr>
            <w:tcW w:w="1017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6D002B" w:rsidRPr="005A5880" w:rsidRDefault="006D002B" w:rsidP="008217ED">
            <w:r w:rsidRPr="005A5880">
              <w:t xml:space="preserve">Address:   </w:t>
            </w:r>
          </w:p>
          <w:sdt>
            <w:sdtPr>
              <w:id w:val="-146981121"/>
              <w:placeholder>
                <w:docPart w:val="DefaultPlaceholder_1081868574"/>
              </w:placeholder>
              <w:showingPlcHdr/>
            </w:sdtPr>
            <w:sdtEndPr/>
            <w:sdtContent>
              <w:p w:rsidR="006D002B" w:rsidRPr="005A5880" w:rsidRDefault="00D962D4" w:rsidP="008217ED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6D002B" w:rsidRPr="0090679F" w:rsidTr="00617B8F">
        <w:trPr>
          <w:trHeight w:val="610"/>
        </w:trPr>
        <w:tc>
          <w:tcPr>
            <w:tcW w:w="360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6D002B" w:rsidRDefault="006D002B" w:rsidP="008217ED">
            <w:pPr>
              <w:rPr>
                <w:sz w:val="4"/>
                <w:szCs w:val="4"/>
              </w:rPr>
            </w:pPr>
            <w:r w:rsidRPr="005A5880">
              <w:t>City:</w:t>
            </w:r>
          </w:p>
          <w:p w:rsidR="00617B8F" w:rsidRDefault="00617B8F" w:rsidP="008217ED">
            <w:pPr>
              <w:rPr>
                <w:sz w:val="4"/>
                <w:szCs w:val="4"/>
              </w:rPr>
            </w:pPr>
          </w:p>
          <w:p w:rsidR="00617B8F" w:rsidRPr="00617B8F" w:rsidRDefault="00617B8F" w:rsidP="008217ED">
            <w:pPr>
              <w:rPr>
                <w:sz w:val="4"/>
                <w:szCs w:val="4"/>
              </w:rPr>
            </w:pPr>
          </w:p>
          <w:sdt>
            <w:sdtPr>
              <w:id w:val="-41835956"/>
              <w:placeholder>
                <w:docPart w:val="DefaultPlaceholder_1081868574"/>
              </w:placeholder>
              <w:showingPlcHdr/>
            </w:sdtPr>
            <w:sdtEndPr/>
            <w:sdtContent>
              <w:p w:rsidR="001E2660" w:rsidRPr="005A5880" w:rsidRDefault="00D962D4" w:rsidP="008217ED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326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6D002B" w:rsidRDefault="006D002B" w:rsidP="008217ED">
            <w:pPr>
              <w:rPr>
                <w:sz w:val="4"/>
                <w:szCs w:val="4"/>
              </w:rPr>
            </w:pPr>
            <w:r w:rsidRPr="005A5880">
              <w:t>Province:</w:t>
            </w:r>
            <w:r w:rsidR="00617B8F">
              <w:t xml:space="preserve"> </w:t>
            </w:r>
          </w:p>
          <w:p w:rsidR="00617B8F" w:rsidRDefault="00617B8F" w:rsidP="008217ED">
            <w:pPr>
              <w:rPr>
                <w:sz w:val="4"/>
                <w:szCs w:val="4"/>
              </w:rPr>
            </w:pPr>
          </w:p>
          <w:p w:rsidR="00617B8F" w:rsidRPr="00617B8F" w:rsidRDefault="00617B8F" w:rsidP="008217ED">
            <w:pPr>
              <w:rPr>
                <w:sz w:val="4"/>
                <w:szCs w:val="4"/>
              </w:rPr>
            </w:pPr>
          </w:p>
          <w:sdt>
            <w:sdtPr>
              <w:id w:val="-1518304288"/>
              <w:placeholder>
                <w:docPart w:val="DefaultPlaceholder_1081868574"/>
              </w:placeholder>
              <w:showingPlcHdr/>
            </w:sdtPr>
            <w:sdtEndPr/>
            <w:sdtContent>
              <w:p w:rsidR="001E2660" w:rsidRPr="005A5880" w:rsidRDefault="00D962D4" w:rsidP="008217ED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33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6D002B" w:rsidRDefault="006D002B" w:rsidP="008217ED">
            <w:pPr>
              <w:rPr>
                <w:sz w:val="4"/>
                <w:szCs w:val="4"/>
              </w:rPr>
            </w:pPr>
            <w:r w:rsidRPr="005A5880">
              <w:t>Postal Code:</w:t>
            </w:r>
          </w:p>
          <w:p w:rsidR="00617B8F" w:rsidRDefault="00617B8F" w:rsidP="008217ED">
            <w:pPr>
              <w:rPr>
                <w:sz w:val="4"/>
                <w:szCs w:val="4"/>
              </w:rPr>
            </w:pPr>
          </w:p>
          <w:p w:rsidR="00617B8F" w:rsidRPr="00617B8F" w:rsidRDefault="00617B8F" w:rsidP="008217ED">
            <w:pPr>
              <w:rPr>
                <w:sz w:val="4"/>
                <w:szCs w:val="4"/>
              </w:rPr>
            </w:pPr>
          </w:p>
          <w:sdt>
            <w:sdtPr>
              <w:id w:val="1976023745"/>
              <w:placeholder>
                <w:docPart w:val="DefaultPlaceholder_1081868574"/>
              </w:placeholder>
              <w:showingPlcHdr/>
            </w:sdtPr>
            <w:sdtEndPr/>
            <w:sdtContent>
              <w:p w:rsidR="006D002B" w:rsidRPr="005A5880" w:rsidRDefault="00D962D4" w:rsidP="008217ED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6D002B" w:rsidRPr="0090679F" w:rsidTr="00274C57">
        <w:trPr>
          <w:trHeight w:val="288"/>
        </w:trPr>
        <w:tc>
          <w:tcPr>
            <w:tcW w:w="28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6D002B" w:rsidRPr="005A5880" w:rsidRDefault="006D002B" w:rsidP="00AA6955">
            <w:r w:rsidRPr="005A5880">
              <w:t>Phone no.:</w:t>
            </w:r>
          </w:p>
        </w:tc>
        <w:tc>
          <w:tcPr>
            <w:tcW w:w="7291" w:type="dxa"/>
            <w:gridSpan w:val="6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6D002B" w:rsidRPr="005A5880" w:rsidRDefault="006D002B" w:rsidP="00AA6955">
            <w:r w:rsidRPr="005A5880">
              <w:t>Email address:</w:t>
            </w:r>
          </w:p>
        </w:tc>
      </w:tr>
      <w:tr w:rsidR="006D002B" w:rsidRPr="0090679F" w:rsidTr="00274C57">
        <w:trPr>
          <w:trHeight w:val="288"/>
        </w:trPr>
        <w:sdt>
          <w:sdtPr>
            <w:id w:val="-118004852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2880" w:type="dxa"/>
                <w:gridSpan w:val="3"/>
                <w:tcBorders>
                  <w:top w:val="nil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</w:tcPr>
              <w:p w:rsidR="006D002B" w:rsidRPr="005A5880" w:rsidRDefault="00403F37" w:rsidP="00403F37">
                <w:r w:rsidRPr="00D67FD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87248576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7291" w:type="dxa"/>
                <w:gridSpan w:val="6"/>
                <w:tcBorders>
                  <w:top w:val="nil"/>
                  <w:left w:val="nil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</w:tcPr>
              <w:p w:rsidR="006D002B" w:rsidRPr="005A5880" w:rsidRDefault="00D962D4" w:rsidP="00AA6955">
                <w:r w:rsidRPr="00D67FD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A66BB" w:rsidRPr="0090679F" w:rsidTr="0093115A">
        <w:trPr>
          <w:trHeight w:val="288"/>
        </w:trPr>
        <w:tc>
          <w:tcPr>
            <w:tcW w:w="10171" w:type="dxa"/>
            <w:gridSpan w:val="9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EE6FA"/>
            <w:vAlign w:val="center"/>
          </w:tcPr>
          <w:p w:rsidR="002A66BB" w:rsidRPr="00C122A5" w:rsidRDefault="002A66BB" w:rsidP="00AA6955">
            <w:pPr>
              <w:rPr>
                <w:sz w:val="4"/>
                <w:szCs w:val="4"/>
              </w:rPr>
            </w:pPr>
          </w:p>
          <w:p w:rsidR="002A66BB" w:rsidRPr="005A5880" w:rsidRDefault="00A3029A" w:rsidP="00B908D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A5880">
              <w:rPr>
                <w:rFonts w:asciiTheme="majorHAnsi" w:hAnsiTheme="majorHAnsi" w:cstheme="majorHAnsi"/>
                <w:b/>
                <w:sz w:val="20"/>
                <w:szCs w:val="20"/>
              </w:rPr>
              <w:t>Person # 2</w:t>
            </w:r>
          </w:p>
          <w:p w:rsidR="002A66BB" w:rsidRPr="005A5880" w:rsidRDefault="00B908D5" w:rsidP="00AA6955">
            <w:pPr>
              <w:rPr>
                <w:sz w:val="28"/>
                <w:szCs w:val="28"/>
              </w:rPr>
            </w:pPr>
            <w:r w:rsidRPr="005A5880">
              <w:rPr>
                <w:sz w:val="28"/>
                <w:szCs w:val="28"/>
              </w:rPr>
              <w:t xml:space="preserve">* </w:t>
            </w:r>
            <w:sdt>
              <w:sdtPr>
                <w:rPr>
                  <w:szCs w:val="16"/>
                </w:rPr>
                <w:id w:val="-1965653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  <w:szCs w:val="16"/>
                  </w:rPr>
                  <w:t>☐</w:t>
                </w:r>
              </w:sdtContent>
            </w:sdt>
            <w:r w:rsidR="00543011">
              <w:rPr>
                <w:sz w:val="28"/>
                <w:szCs w:val="28"/>
              </w:rPr>
              <w:t xml:space="preserve"> </w:t>
            </w:r>
            <w:r w:rsidR="00A86D9E" w:rsidRPr="005A5880">
              <w:rPr>
                <w:szCs w:val="16"/>
              </w:rPr>
              <w:t>Same address as above</w:t>
            </w:r>
          </w:p>
        </w:tc>
      </w:tr>
      <w:tr w:rsidR="002D454E" w:rsidRPr="0090679F" w:rsidTr="008E2F55">
        <w:trPr>
          <w:trHeight w:val="288"/>
        </w:trPr>
        <w:tc>
          <w:tcPr>
            <w:tcW w:w="5836" w:type="dxa"/>
            <w:gridSpan w:val="7"/>
            <w:tcBorders>
              <w:top w:val="nil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A86D9E" w:rsidRPr="005A5880" w:rsidRDefault="002D454E" w:rsidP="00AA6955">
            <w:r w:rsidRPr="005A5880">
              <w:t xml:space="preserve">Last name:      </w:t>
            </w:r>
          </w:p>
          <w:p w:rsidR="002D454E" w:rsidRPr="005A5880" w:rsidRDefault="002D454E" w:rsidP="00AA6955">
            <w:r w:rsidRPr="005A5880">
              <w:t xml:space="preserve">      </w:t>
            </w:r>
          </w:p>
          <w:p w:rsidR="002D454E" w:rsidRPr="005A5880" w:rsidRDefault="002D454E" w:rsidP="00AA6955">
            <w:r w:rsidRPr="005A5880">
              <w:t xml:space="preserve"> </w:t>
            </w:r>
            <w:sdt>
              <w:sdtPr>
                <w:id w:val="-1053462377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="00D962D4" w:rsidRPr="00D67FDD">
                  <w:rPr>
                    <w:rStyle w:val="PlaceholderText"/>
                  </w:rPr>
                  <w:t>Click here to enter text.</w:t>
                </w:r>
              </w:sdtContent>
            </w:sdt>
            <w:r w:rsidRPr="005A5880">
              <w:t xml:space="preserve">                                                      </w:t>
            </w:r>
          </w:p>
        </w:tc>
        <w:tc>
          <w:tcPr>
            <w:tcW w:w="4335" w:type="dxa"/>
            <w:gridSpan w:val="2"/>
            <w:tcBorders>
              <w:top w:val="nil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2D454E" w:rsidRPr="005A5880" w:rsidRDefault="002D454E">
            <w:r w:rsidRPr="005A5880">
              <w:t>First name:</w:t>
            </w:r>
          </w:p>
          <w:p w:rsidR="002D454E" w:rsidRPr="005A5880" w:rsidRDefault="002D454E"/>
          <w:sdt>
            <w:sdtPr>
              <w:id w:val="-1299366287"/>
              <w:placeholder>
                <w:docPart w:val="DefaultPlaceholder_1081868574"/>
              </w:placeholder>
              <w:showingPlcHdr/>
            </w:sdtPr>
            <w:sdtEndPr/>
            <w:sdtContent>
              <w:p w:rsidR="00AA1D92" w:rsidRPr="005A5880" w:rsidRDefault="00D962D4" w:rsidP="002D454E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87410E" w:rsidRPr="0090679F" w:rsidTr="008E2F55">
        <w:trPr>
          <w:trHeight w:val="288"/>
        </w:trPr>
        <w:tc>
          <w:tcPr>
            <w:tcW w:w="1709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43011" w:rsidRDefault="00601C1A" w:rsidP="00543011">
            <w:sdt>
              <w:sdtPr>
                <w:id w:val="-209108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F5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16EB6">
              <w:t xml:space="preserve"> </w:t>
            </w:r>
            <w:r w:rsidR="00543011">
              <w:t xml:space="preserve">Mr.    </w:t>
            </w:r>
            <w:r w:rsidR="0011636A">
              <w:t xml:space="preserve"> </w:t>
            </w:r>
            <w:sdt>
              <w:sdtPr>
                <w:id w:val="38421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F5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1636A">
              <w:t xml:space="preserve"> </w:t>
            </w:r>
            <w:r w:rsidR="00543011" w:rsidRPr="005A5880">
              <w:t xml:space="preserve">Mrs. </w:t>
            </w:r>
          </w:p>
          <w:p w:rsidR="00543011" w:rsidRPr="005A5880" w:rsidRDefault="00601C1A" w:rsidP="00543011">
            <w:sdt>
              <w:sdtPr>
                <w:id w:val="217636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3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3011">
              <w:t xml:space="preserve">Ms.    </w:t>
            </w:r>
            <w:r w:rsidR="0011636A">
              <w:t xml:space="preserve">  </w:t>
            </w:r>
            <w:sdt>
              <w:sdtPr>
                <w:id w:val="-107974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F5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1636A">
              <w:t xml:space="preserve"> </w:t>
            </w:r>
            <w:r w:rsidR="00543011" w:rsidRPr="005A5880">
              <w:t xml:space="preserve">Miss </w:t>
            </w:r>
          </w:p>
          <w:p w:rsidR="0087410E" w:rsidRPr="005A5880" w:rsidRDefault="00601C1A" w:rsidP="00E16EB6">
            <w:sdt>
              <w:sdtPr>
                <w:id w:val="-1119450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F5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16EB6">
              <w:t xml:space="preserve"> </w:t>
            </w:r>
            <w:r w:rsidR="00543011" w:rsidRPr="005A5880">
              <w:t>Other</w:t>
            </w:r>
            <w:r w:rsidR="00543011" w:rsidRPr="005A5880">
              <w:tab/>
            </w:r>
          </w:p>
        </w:tc>
        <w:tc>
          <w:tcPr>
            <w:tcW w:w="3151" w:type="dxa"/>
            <w:gridSpan w:val="4"/>
            <w:tcBorders>
              <w:top w:val="nil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7410E" w:rsidRPr="005A5880" w:rsidRDefault="00617B8F" w:rsidP="00FC4E15">
            <w:r>
              <w:t>Marital status (check</w:t>
            </w:r>
            <w:r w:rsidR="0087410E" w:rsidRPr="005A5880">
              <w:t xml:space="preserve"> one)</w:t>
            </w:r>
          </w:p>
          <w:p w:rsidR="0087410E" w:rsidRPr="005A5880" w:rsidRDefault="0087410E" w:rsidP="00FC4E15"/>
          <w:p w:rsidR="0087410E" w:rsidRPr="005A5880" w:rsidRDefault="00601C1A" w:rsidP="002D454E">
            <w:sdt>
              <w:sdtPr>
                <w:id w:val="1756015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2F55">
              <w:t xml:space="preserve"> Single </w:t>
            </w:r>
            <w:sdt>
              <w:sdtPr>
                <w:id w:val="78323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2F55">
              <w:t xml:space="preserve"> Mar </w:t>
            </w:r>
            <w:sdt>
              <w:sdtPr>
                <w:id w:val="-198506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2F55">
              <w:t xml:space="preserve"> Div.</w:t>
            </w:r>
            <w:sdt>
              <w:sdtPr>
                <w:id w:val="-4514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2F55">
              <w:t xml:space="preserve"> Sep. </w:t>
            </w:r>
            <w:sdt>
              <w:sdtPr>
                <w:id w:val="-1770155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E2F55">
              <w:t xml:space="preserve"> </w:t>
            </w:r>
            <w:r w:rsidR="008E2F55" w:rsidRPr="005A5880">
              <w:t>Wid.</w:t>
            </w:r>
          </w:p>
        </w:tc>
        <w:tc>
          <w:tcPr>
            <w:tcW w:w="976" w:type="dxa"/>
            <w:tcBorders>
              <w:top w:val="nil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7410E" w:rsidRPr="005A5880" w:rsidRDefault="0087410E" w:rsidP="00FC4E15">
            <w:r w:rsidRPr="005A5880">
              <w:t>Sex:</w:t>
            </w:r>
          </w:p>
          <w:p w:rsidR="0087410E" w:rsidRPr="005A5880" w:rsidRDefault="0087410E" w:rsidP="00FC4E15"/>
          <w:p w:rsidR="0087410E" w:rsidRPr="005A5880" w:rsidRDefault="00AA1D92" w:rsidP="002D454E">
            <w:r>
              <w:t xml:space="preserve"> </w:t>
            </w:r>
            <w:sdt>
              <w:sdtPr>
                <w:id w:val="142445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M </w:t>
            </w:r>
            <w:sdt>
              <w:sdtPr>
                <w:id w:val="-140505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  <w:r w:rsidR="0087410E" w:rsidRPr="005A5880">
              <w:t>F</w:t>
            </w:r>
          </w:p>
        </w:tc>
        <w:tc>
          <w:tcPr>
            <w:tcW w:w="4335" w:type="dxa"/>
            <w:gridSpan w:val="2"/>
            <w:tcBorders>
              <w:top w:val="nil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7410E" w:rsidRPr="005A5880" w:rsidRDefault="0087410E">
            <w:r w:rsidRPr="005A5880">
              <w:t>Wedding/Anniversary date:</w:t>
            </w:r>
            <w:r>
              <w:t xml:space="preserve"> </w:t>
            </w:r>
            <w:r w:rsidRPr="0087410E">
              <w:rPr>
                <w:sz w:val="14"/>
                <w:szCs w:val="14"/>
              </w:rPr>
              <w:t>YYYY/MM/DD</w:t>
            </w:r>
          </w:p>
          <w:p w:rsidR="0087410E" w:rsidRPr="005A5880" w:rsidRDefault="0087410E"/>
          <w:p w:rsidR="0087410E" w:rsidRPr="005A5880" w:rsidRDefault="00601C1A" w:rsidP="002D454E">
            <w:sdt>
              <w:sdtPr>
                <w:rPr>
                  <w:color w:val="7F7F7F" w:themeColor="text1" w:themeTint="80"/>
                </w:rPr>
                <w:id w:val="45414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  <w:color w:val="7F7F7F" w:themeColor="text1" w:themeTint="80"/>
                  </w:rPr>
                  <w:t>☐</w:t>
                </w:r>
              </w:sdtContent>
            </w:sdt>
            <w:r w:rsidR="00AA1D92">
              <w:rPr>
                <w:color w:val="7F7F7F" w:themeColor="text1" w:themeTint="80"/>
              </w:rPr>
              <w:t xml:space="preserve"> </w:t>
            </w:r>
            <w:r w:rsidR="008E2F55">
              <w:rPr>
                <w:color w:val="7F7F7F" w:themeColor="text1" w:themeTint="80"/>
              </w:rPr>
              <w:t xml:space="preserve"> </w:t>
            </w:r>
            <w:r w:rsidR="00A728A4" w:rsidRPr="00A728A4">
              <w:rPr>
                <w:color w:val="7F7F7F" w:themeColor="text1" w:themeTint="80"/>
              </w:rPr>
              <w:t>(Same as above)</w:t>
            </w:r>
          </w:p>
        </w:tc>
      </w:tr>
      <w:tr w:rsidR="00977AC8" w:rsidRPr="0090679F" w:rsidTr="0093115A">
        <w:trPr>
          <w:trHeight w:val="288"/>
        </w:trPr>
        <w:tc>
          <w:tcPr>
            <w:tcW w:w="10171" w:type="dxa"/>
            <w:gridSpan w:val="9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977AC8" w:rsidRPr="005A5880" w:rsidRDefault="00FC4E15" w:rsidP="00AA6955">
            <w:r w:rsidRPr="005A5880">
              <w:rPr>
                <w:sz w:val="28"/>
                <w:szCs w:val="28"/>
              </w:rPr>
              <w:t>*</w:t>
            </w:r>
            <w:r w:rsidRPr="005A5880">
              <w:t xml:space="preserve"> Address:</w:t>
            </w:r>
          </w:p>
          <w:sdt>
            <w:sdtPr>
              <w:id w:val="-1000114494"/>
              <w:placeholder>
                <w:docPart w:val="DefaultPlaceholder_1081868574"/>
              </w:placeholder>
              <w:showingPlcHdr/>
            </w:sdtPr>
            <w:sdtEndPr/>
            <w:sdtContent>
              <w:p w:rsidR="00FC4E15" w:rsidRPr="005A5880" w:rsidRDefault="00D962D4" w:rsidP="00AA6955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C4E15" w:rsidRPr="0090679F" w:rsidTr="00D830AB">
        <w:trPr>
          <w:trHeight w:val="584"/>
        </w:trPr>
        <w:tc>
          <w:tcPr>
            <w:tcW w:w="3600" w:type="dxa"/>
            <w:gridSpan w:val="4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C4E15" w:rsidRPr="005A5880" w:rsidRDefault="00FC4E15" w:rsidP="00AA6955">
            <w:r w:rsidRPr="005A5880">
              <w:t>City:</w:t>
            </w:r>
          </w:p>
          <w:p w:rsidR="00A86D9E" w:rsidRPr="005A5880" w:rsidRDefault="00A86D9E" w:rsidP="00AA6955"/>
          <w:sdt>
            <w:sdtPr>
              <w:id w:val="1408264296"/>
              <w:placeholder>
                <w:docPart w:val="DefaultPlaceholder_1081868574"/>
              </w:placeholder>
              <w:showingPlcHdr/>
            </w:sdtPr>
            <w:sdtEndPr/>
            <w:sdtContent>
              <w:p w:rsidR="00A86D9E" w:rsidRPr="005A5880" w:rsidRDefault="00D962D4" w:rsidP="00AA6955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3263" w:type="dxa"/>
            <w:gridSpan w:val="4"/>
            <w:tcBorders>
              <w:top w:val="nil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FC4E15" w:rsidRPr="005A5880" w:rsidRDefault="00FC4E15">
            <w:r w:rsidRPr="005A5880">
              <w:t>Province:</w:t>
            </w:r>
          </w:p>
          <w:p w:rsidR="00FC4E15" w:rsidRPr="005A5880" w:rsidRDefault="00FC4E15"/>
          <w:sdt>
            <w:sdtPr>
              <w:id w:val="-968971421"/>
              <w:placeholder>
                <w:docPart w:val="DefaultPlaceholder_1081868574"/>
              </w:placeholder>
              <w:showingPlcHdr/>
            </w:sdtPr>
            <w:sdtEndPr/>
            <w:sdtContent>
              <w:p w:rsidR="00A86D9E" w:rsidRPr="005A5880" w:rsidRDefault="00D962D4" w:rsidP="00FC4E15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3308" w:type="dxa"/>
            <w:tcBorders>
              <w:top w:val="nil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FC4E15" w:rsidRPr="005A5880" w:rsidRDefault="00FC4E15">
            <w:r w:rsidRPr="005A5880">
              <w:t>Postal Code:</w:t>
            </w:r>
          </w:p>
          <w:p w:rsidR="00A86D9E" w:rsidRPr="005A5880" w:rsidRDefault="00A86D9E"/>
          <w:sdt>
            <w:sdtPr>
              <w:id w:val="1179700478"/>
              <w:placeholder>
                <w:docPart w:val="DefaultPlaceholder_1081868574"/>
              </w:placeholder>
              <w:showingPlcHdr/>
            </w:sdtPr>
            <w:sdtEndPr/>
            <w:sdtContent>
              <w:p w:rsidR="00FC4E15" w:rsidRPr="005A5880" w:rsidRDefault="00D962D4" w:rsidP="00FC4E15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A86D9E" w:rsidRPr="0090679F" w:rsidTr="00274C57">
        <w:trPr>
          <w:trHeight w:val="548"/>
        </w:trPr>
        <w:tc>
          <w:tcPr>
            <w:tcW w:w="2880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A86D9E" w:rsidRPr="005A5880" w:rsidRDefault="00A86D9E" w:rsidP="00AA6955">
            <w:r w:rsidRPr="005A5880">
              <w:t>Phone no.:</w:t>
            </w:r>
          </w:p>
          <w:p w:rsidR="00A86D9E" w:rsidRDefault="00A86D9E" w:rsidP="00403F37"/>
          <w:sdt>
            <w:sdtPr>
              <w:id w:val="-733546787"/>
              <w:placeholder>
                <w:docPart w:val="DefaultPlaceholder_1081868574"/>
              </w:placeholder>
              <w:showingPlcHdr/>
            </w:sdtPr>
            <w:sdtEndPr/>
            <w:sdtContent>
              <w:p w:rsidR="00403F37" w:rsidRPr="005A5880" w:rsidRDefault="00403F37" w:rsidP="00403F37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7291" w:type="dxa"/>
            <w:gridSpan w:val="6"/>
            <w:tcBorders>
              <w:top w:val="nil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A86D9E" w:rsidRPr="005A5880" w:rsidRDefault="00A86D9E">
            <w:r w:rsidRPr="005A5880">
              <w:t>Email address:</w:t>
            </w:r>
          </w:p>
          <w:p w:rsidR="00A86D9E" w:rsidRPr="005A5880" w:rsidRDefault="00A86D9E"/>
          <w:sdt>
            <w:sdtPr>
              <w:id w:val="-743802306"/>
              <w:placeholder>
                <w:docPart w:val="DefaultPlaceholder_1081868574"/>
              </w:placeholder>
              <w:showingPlcHdr/>
            </w:sdtPr>
            <w:sdtEndPr/>
            <w:sdtContent>
              <w:p w:rsidR="00222C9C" w:rsidRPr="005A5880" w:rsidRDefault="00D962D4" w:rsidP="00A86D9E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6D002B" w:rsidRPr="0090679F" w:rsidTr="0087410E">
        <w:trPr>
          <w:trHeight w:val="288"/>
        </w:trPr>
        <w:tc>
          <w:tcPr>
            <w:tcW w:w="10171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6D002B" w:rsidRPr="005A5880" w:rsidRDefault="00F42F18" w:rsidP="00AA6955">
            <w:pPr>
              <w:pStyle w:val="Heading2"/>
              <w:rPr>
                <w:rFonts w:asciiTheme="minorHAnsi" w:hAnsiTheme="minorHAnsi" w:cstheme="minorHAnsi"/>
              </w:rPr>
            </w:pPr>
            <w:r w:rsidRPr="005A5880">
              <w:rPr>
                <w:rFonts w:cstheme="majorHAnsi"/>
                <w:szCs w:val="20"/>
              </w:rPr>
              <w:t>SECTION</w:t>
            </w:r>
            <w:r w:rsidRPr="005A5880">
              <w:rPr>
                <w:rFonts w:ascii="Times New Roman" w:hAnsi="Times New Roman"/>
                <w:szCs w:val="20"/>
              </w:rPr>
              <w:t xml:space="preserve"> </w:t>
            </w:r>
            <w:r w:rsidRPr="005A5880">
              <w:rPr>
                <w:rFonts w:ascii="Times New Roman" w:hAnsi="Times New Roman"/>
                <w:sz w:val="22"/>
                <w:szCs w:val="22"/>
              </w:rPr>
              <w:t>II</w:t>
            </w:r>
          </w:p>
        </w:tc>
      </w:tr>
      <w:tr w:rsidR="00C73DCA" w:rsidRPr="0090679F" w:rsidTr="00550AA0">
        <w:trPr>
          <w:trHeight w:val="376"/>
        </w:trPr>
        <w:tc>
          <w:tcPr>
            <w:tcW w:w="4735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:rsidR="00550AA0" w:rsidRDefault="00C73DCA" w:rsidP="00550AA0">
            <w:pPr>
              <w:jc w:val="center"/>
              <w:rPr>
                <w:b/>
              </w:rPr>
            </w:pPr>
            <w:r w:rsidRPr="00942A25">
              <w:rPr>
                <w:b/>
              </w:rPr>
              <w:t>Registration Fee Informatio</w:t>
            </w:r>
            <w:r w:rsidR="00550AA0">
              <w:rPr>
                <w:b/>
              </w:rPr>
              <w:t>n</w:t>
            </w:r>
          </w:p>
          <w:p w:rsidR="00550AA0" w:rsidRPr="00942A25" w:rsidRDefault="00550AA0" w:rsidP="00550AA0">
            <w:pPr>
              <w:jc w:val="center"/>
              <w:rPr>
                <w:b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:rsidR="00C73DCA" w:rsidRDefault="00C73DCA" w:rsidP="00550AA0">
            <w:pPr>
              <w:jc w:val="center"/>
              <w:rPr>
                <w:b/>
              </w:rPr>
            </w:pPr>
            <w:r w:rsidRPr="00942A25">
              <w:rPr>
                <w:b/>
              </w:rPr>
              <w:t>Payment</w:t>
            </w:r>
          </w:p>
          <w:p w:rsidR="00550AA0" w:rsidRPr="00942A25" w:rsidRDefault="00550AA0" w:rsidP="00550AA0">
            <w:pPr>
              <w:jc w:val="center"/>
              <w:rPr>
                <w:b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:rsidR="00C73DCA" w:rsidRPr="00C73DCA" w:rsidRDefault="00550AA0" w:rsidP="00550AA0">
            <w:pPr>
              <w:jc w:val="center"/>
            </w:pPr>
            <w:r>
              <w:rPr>
                <w:b/>
              </w:rPr>
              <w:t>OFFICE USE ONLY</w:t>
            </w:r>
          </w:p>
          <w:p w:rsidR="00C73DCA" w:rsidRPr="00C73DCA" w:rsidRDefault="00C73DCA" w:rsidP="00C73DCA"/>
        </w:tc>
      </w:tr>
      <w:tr w:rsidR="00C73DCA" w:rsidRPr="0090679F" w:rsidTr="00207870">
        <w:trPr>
          <w:trHeight w:val="772"/>
        </w:trPr>
        <w:tc>
          <w:tcPr>
            <w:tcW w:w="4735" w:type="dxa"/>
            <w:gridSpan w:val="5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73DCA" w:rsidRPr="005A5880" w:rsidRDefault="00601C1A" w:rsidP="00AA68CA">
            <w:sdt>
              <w:sdtPr>
                <w:id w:val="-26531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DCA">
              <w:t xml:space="preserve"> </w:t>
            </w:r>
            <w:r w:rsidR="00C73DCA" w:rsidRPr="005A5880">
              <w:t>$ 50 – Per Couple (Before May 1, 2016)</w:t>
            </w:r>
          </w:p>
          <w:p w:rsidR="00C73DCA" w:rsidRPr="005A5880" w:rsidRDefault="00C73DCA" w:rsidP="00AA68CA">
            <w:pPr>
              <w:rPr>
                <w:sz w:val="4"/>
                <w:szCs w:val="4"/>
              </w:rPr>
            </w:pPr>
          </w:p>
          <w:p w:rsidR="00C73DCA" w:rsidRPr="005A5880" w:rsidRDefault="00601C1A" w:rsidP="00AA68CA">
            <w:sdt>
              <w:sdtPr>
                <w:id w:val="88390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DCA">
              <w:t xml:space="preserve"> </w:t>
            </w:r>
            <w:r w:rsidR="00C73DCA" w:rsidRPr="005A5880">
              <w:t>$ 60 – Per Couple (After May 1, 2016)</w:t>
            </w:r>
          </w:p>
          <w:p w:rsidR="00C73DCA" w:rsidRPr="005A5880" w:rsidRDefault="00C73DCA" w:rsidP="00AA68CA">
            <w:pPr>
              <w:rPr>
                <w:sz w:val="4"/>
                <w:szCs w:val="4"/>
              </w:rPr>
            </w:pPr>
          </w:p>
          <w:p w:rsidR="00C73DCA" w:rsidRPr="005A5880" w:rsidRDefault="00601C1A" w:rsidP="00AA68CA">
            <w:sdt>
              <w:sdtPr>
                <w:id w:val="1543169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DCA">
              <w:t xml:space="preserve"> </w:t>
            </w:r>
            <w:r w:rsidR="00C73DCA" w:rsidRPr="005A5880">
              <w:t>$ 30 – Single Registration</w:t>
            </w:r>
          </w:p>
          <w:p w:rsidR="00C73DCA" w:rsidRDefault="00C73DCA" w:rsidP="00AA68CA">
            <w:pPr>
              <w:rPr>
                <w:sz w:val="4"/>
                <w:szCs w:val="4"/>
              </w:rPr>
            </w:pPr>
          </w:p>
          <w:p w:rsidR="00C73DCA" w:rsidRPr="001E2EAF" w:rsidRDefault="00C73DCA" w:rsidP="00AA68CA">
            <w:pPr>
              <w:rPr>
                <w:sz w:val="4"/>
                <w:szCs w:val="4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73DCA" w:rsidRPr="005A5880" w:rsidRDefault="00601C1A" w:rsidP="00E42F28">
            <w:sdt>
              <w:sdtPr>
                <w:id w:val="428867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DCA">
              <w:t xml:space="preserve"> </w:t>
            </w:r>
            <w:r w:rsidR="00C73DCA" w:rsidRPr="005A5880">
              <w:t>Cash</w:t>
            </w:r>
          </w:p>
          <w:p w:rsidR="00C73DCA" w:rsidRPr="005A5880" w:rsidRDefault="00C73DCA" w:rsidP="00E42F28">
            <w:pPr>
              <w:rPr>
                <w:sz w:val="4"/>
                <w:szCs w:val="4"/>
              </w:rPr>
            </w:pPr>
          </w:p>
          <w:p w:rsidR="00C73DCA" w:rsidRPr="005A5880" w:rsidRDefault="00601C1A" w:rsidP="00E42F28">
            <w:sdt>
              <w:sdtPr>
                <w:id w:val="1473633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D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DCA">
              <w:t xml:space="preserve"> </w:t>
            </w:r>
            <w:r w:rsidR="00C73DCA" w:rsidRPr="005A5880">
              <w:t>Email Transfer</w:t>
            </w:r>
            <w:r w:rsidR="008216BA">
              <w:t xml:space="preserve"> *</w:t>
            </w:r>
          </w:p>
          <w:p w:rsidR="00C73DCA" w:rsidRDefault="008216BA" w:rsidP="00AA6955">
            <w:r>
              <w:t xml:space="preserve">* Email  funds to </w:t>
            </w:r>
            <w:hyperlink r:id="rId9" w:history="1">
              <w:r w:rsidRPr="00B7564E">
                <w:rPr>
                  <w:rStyle w:val="Hyperlink"/>
                </w:rPr>
                <w:t>agape@kclcministries.org</w:t>
              </w:r>
            </w:hyperlink>
          </w:p>
          <w:p w:rsidR="00C73DCA" w:rsidRPr="005A5880" w:rsidRDefault="00231389" w:rsidP="0099702F">
            <w:r>
              <w:t>(Send password in a separate email)</w:t>
            </w:r>
          </w:p>
        </w:tc>
        <w:tc>
          <w:tcPr>
            <w:tcW w:w="3308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550AA0" w:rsidRDefault="00207870" w:rsidP="00550AA0"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9B8CABF" wp14:editId="1146C62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-3810</wp:posOffset>
                      </wp:positionV>
                      <wp:extent cx="2103120" cy="2247900"/>
                      <wp:effectExtent l="0" t="0" r="11430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03120" cy="2247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1EDFF"/>
                              </a:solidFill>
                              <a:ln w="635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id w:val="959609562"/>
                                    <w:placeholder>
                                      <w:docPart w:val="DefaultPlaceholder_1081868574"/>
                                    </w:placeholder>
                                    <w:showingPlcHdr/>
                                  </w:sdtPr>
                                  <w:sdtEndPr/>
                                  <w:sdtContent>
                                    <w:p w:rsidR="00005339" w:rsidRDefault="00AA1D92">
                                      <w:r w:rsidRPr="00D67FDD">
                                        <w:rPr>
                                          <w:rStyle w:val="PlaceholderText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B8CA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-.3pt;width:165.6pt;height:17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" fillcolor="#d1edff" strokecolor="#bfbfbf [2412]" strokeweight=".5pt">
                      <v:textbox>
                        <w:txbxContent>
                          <w:sdt>
                            <w:sdtPr>
                              <w:id w:val="959609562"/>
                              <w:placeholder>
                                <w:docPart w:val="DefaultPlaceholder_1081868574"/>
                              </w:placeholder>
                              <w:showingPlcHdr/>
                            </w:sdtPr>
                            <w:sdtEndPr/>
                            <w:sdtContent>
                              <w:p w:rsidR="00005339" w:rsidRDefault="00AA1D92">
                                <w:r w:rsidRPr="00D67FDD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  <w:p w:rsidR="00550AA0" w:rsidRDefault="00550AA0" w:rsidP="00550AA0"/>
          <w:p w:rsidR="00550AA0" w:rsidRDefault="00550AA0" w:rsidP="00550AA0"/>
          <w:p w:rsidR="00C73DCA" w:rsidRPr="00BC03F9" w:rsidRDefault="00C73DCA" w:rsidP="00C73DCA"/>
        </w:tc>
      </w:tr>
      <w:tr w:rsidR="00C73DCA" w:rsidRPr="0090679F" w:rsidTr="00207870">
        <w:trPr>
          <w:trHeight w:val="1141"/>
        </w:trPr>
        <w:tc>
          <w:tcPr>
            <w:tcW w:w="28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73DCA" w:rsidRPr="005A5880" w:rsidRDefault="00C73DCA" w:rsidP="00AA6955">
            <w:r w:rsidRPr="005A5880">
              <w:t xml:space="preserve">Dietary Needs: </w:t>
            </w:r>
          </w:p>
          <w:p w:rsidR="00C73DCA" w:rsidRPr="005A5880" w:rsidRDefault="00C73DCA" w:rsidP="00AA6955"/>
          <w:p w:rsidR="00C73DCA" w:rsidRPr="005A5880" w:rsidRDefault="00C73DCA" w:rsidP="00AA6955">
            <w:r>
              <w:t xml:space="preserve"> </w:t>
            </w:r>
            <w:sdt>
              <w:sdtPr>
                <w:id w:val="1851757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533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5A5880">
              <w:t>Vegetarian</w:t>
            </w:r>
          </w:p>
          <w:p w:rsidR="00C73DCA" w:rsidRPr="005A5880" w:rsidRDefault="00C73DCA" w:rsidP="00AA6955"/>
          <w:sdt>
            <w:sdtPr>
              <w:id w:val="829944956"/>
              <w:placeholder>
                <w:docPart w:val="DefaultPlaceholder_1081868574"/>
              </w:placeholder>
              <w:showingPlcHdr/>
            </w:sdtPr>
            <w:sdtEndPr/>
            <w:sdtContent>
              <w:p w:rsidR="00C73DCA" w:rsidRPr="005A5880" w:rsidRDefault="00AA1D92" w:rsidP="00AA6955"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C73DCA" w:rsidRPr="005A5880" w:rsidRDefault="00C73DCA" w:rsidP="00AA6955"/>
          <w:p w:rsidR="00C73DCA" w:rsidRDefault="00C73DCA" w:rsidP="00AA6955">
            <w:pPr>
              <w:rPr>
                <w:sz w:val="4"/>
                <w:szCs w:val="4"/>
              </w:rPr>
            </w:pPr>
          </w:p>
          <w:p w:rsidR="00C73DCA" w:rsidRDefault="00C73DCA" w:rsidP="00AA6955">
            <w:pPr>
              <w:rPr>
                <w:sz w:val="4"/>
                <w:szCs w:val="4"/>
              </w:rPr>
            </w:pPr>
          </w:p>
          <w:p w:rsidR="00C73DCA" w:rsidRDefault="00C73DCA" w:rsidP="00AA6955">
            <w:pPr>
              <w:rPr>
                <w:sz w:val="4"/>
                <w:szCs w:val="4"/>
              </w:rPr>
            </w:pPr>
          </w:p>
          <w:p w:rsidR="00C73DCA" w:rsidRPr="001E2EAF" w:rsidRDefault="00C73DCA" w:rsidP="00AA6955">
            <w:pPr>
              <w:rPr>
                <w:sz w:val="4"/>
                <w:szCs w:val="4"/>
              </w:rPr>
            </w:pPr>
          </w:p>
        </w:tc>
        <w:tc>
          <w:tcPr>
            <w:tcW w:w="3983" w:type="dxa"/>
            <w:gridSpan w:val="5"/>
            <w:tcBorders>
              <w:top w:val="single" w:sz="4" w:space="0" w:color="BFBFBF" w:themeColor="background1" w:themeShade="BF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73DCA" w:rsidRDefault="00C73DCA">
            <w:pPr>
              <w:rPr>
                <w:sz w:val="12"/>
                <w:szCs w:val="12"/>
              </w:rPr>
            </w:pPr>
            <w:r w:rsidRPr="005A5880">
              <w:t xml:space="preserve">How did you hear about the conference?   </w:t>
            </w:r>
          </w:p>
          <w:p w:rsidR="00C73DCA" w:rsidRPr="00A77D9A" w:rsidRDefault="00C73DCA">
            <w:pPr>
              <w:rPr>
                <w:sz w:val="8"/>
                <w:szCs w:val="8"/>
              </w:rPr>
            </w:pPr>
          </w:p>
          <w:p w:rsidR="00C73DCA" w:rsidRDefault="00601C1A">
            <w:sdt>
              <w:sdtPr>
                <w:id w:val="-24426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533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DCA">
              <w:t xml:space="preserve"> </w:t>
            </w:r>
            <w:r w:rsidR="00C73DCA" w:rsidRPr="005A5880">
              <w:t xml:space="preserve">KCLC  </w:t>
            </w:r>
          </w:p>
          <w:p w:rsidR="00C73DCA" w:rsidRPr="00A77D9A" w:rsidRDefault="00C73DCA">
            <w:pPr>
              <w:rPr>
                <w:sz w:val="12"/>
                <w:szCs w:val="12"/>
              </w:rPr>
            </w:pPr>
            <w:r w:rsidRPr="005A5880">
              <w:t xml:space="preserve"> </w:t>
            </w:r>
          </w:p>
          <w:p w:rsidR="00C73DCA" w:rsidRPr="005A5880" w:rsidRDefault="00601C1A">
            <w:sdt>
              <w:sdtPr>
                <w:id w:val="-48872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533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DCA">
              <w:t xml:space="preserve"> </w:t>
            </w:r>
            <w:r w:rsidR="00C73DCA" w:rsidRPr="005A5880">
              <w:t xml:space="preserve">Facebook   </w:t>
            </w:r>
          </w:p>
          <w:p w:rsidR="00C73DCA" w:rsidRDefault="00C73DCA" w:rsidP="00E04A2D">
            <w:pPr>
              <w:rPr>
                <w:sz w:val="12"/>
                <w:szCs w:val="12"/>
              </w:rPr>
            </w:pPr>
          </w:p>
          <w:p w:rsidR="00C73DCA" w:rsidRDefault="00601C1A" w:rsidP="00E04A2D">
            <w:pPr>
              <w:rPr>
                <w:sz w:val="4"/>
                <w:szCs w:val="4"/>
              </w:rPr>
            </w:pPr>
            <w:sdt>
              <w:sdtPr>
                <w:id w:val="34653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533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DCA">
              <w:t xml:space="preserve"> </w:t>
            </w:r>
            <w:r w:rsidR="00C73DCA" w:rsidRPr="005A5880">
              <w:t xml:space="preserve">Other (please explain): </w:t>
            </w:r>
            <w:sdt>
              <w:sdtPr>
                <w:id w:val="-988096486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8B4CFC" w:rsidRPr="00D67FDD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C73DCA" w:rsidRDefault="00C73DCA" w:rsidP="00E04A2D">
            <w:pPr>
              <w:rPr>
                <w:sz w:val="4"/>
                <w:szCs w:val="4"/>
              </w:rPr>
            </w:pPr>
          </w:p>
          <w:p w:rsidR="00C73DCA" w:rsidRDefault="00C73DCA" w:rsidP="00E04A2D">
            <w:pPr>
              <w:rPr>
                <w:sz w:val="4"/>
                <w:szCs w:val="4"/>
              </w:rPr>
            </w:pPr>
          </w:p>
          <w:p w:rsidR="00231389" w:rsidRPr="001E2EAF" w:rsidRDefault="00231389" w:rsidP="00E04A2D">
            <w:pPr>
              <w:rPr>
                <w:sz w:val="4"/>
                <w:szCs w:val="4"/>
              </w:rPr>
            </w:pPr>
          </w:p>
        </w:tc>
        <w:tc>
          <w:tcPr>
            <w:tcW w:w="3308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73DCA" w:rsidRPr="005A5880" w:rsidRDefault="00C73DCA" w:rsidP="0087393F"/>
        </w:tc>
      </w:tr>
      <w:tr w:rsidR="00C73DCA" w:rsidRPr="007A66DB" w:rsidTr="00207870">
        <w:trPr>
          <w:trHeight w:val="288"/>
        </w:trPr>
        <w:tc>
          <w:tcPr>
            <w:tcW w:w="360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C73DCA" w:rsidRDefault="00C73DCA" w:rsidP="00AA6955">
            <w:pPr>
              <w:rPr>
                <w:b/>
              </w:rPr>
            </w:pPr>
          </w:p>
          <w:sdt>
            <w:sdtPr>
              <w:rPr>
                <w:b/>
              </w:rPr>
              <w:id w:val="-1877695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37AB" w:rsidRPr="006E55CE" w:rsidRDefault="008B4CFC" w:rsidP="00AA6955">
                <w:pPr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2520" w:type="dxa"/>
            <w:gridSpan w:val="2"/>
            <w:vMerge w:val="restart"/>
            <w:tcBorders>
              <w:top w:val="single" w:sz="4" w:space="0" w:color="A6A6A6" w:themeColor="background1" w:themeShade="A6"/>
              <w:left w:val="nil"/>
              <w:right w:val="single" w:sz="4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4424A3" w:rsidRDefault="00C73DCA" w:rsidP="009F0FAD">
            <w:r w:rsidRPr="009F0FAD">
              <w:rPr>
                <w:b/>
              </w:rPr>
              <w:t>We do respect your privacy</w:t>
            </w:r>
            <w:r w:rsidRPr="005A5880">
              <w:t xml:space="preserve">. </w:t>
            </w:r>
            <w:r>
              <w:t xml:space="preserve">       </w:t>
            </w:r>
            <w:r w:rsidRPr="005A5880">
              <w:t xml:space="preserve">Please check box if </w:t>
            </w:r>
            <w:r>
              <w:t xml:space="preserve">you </w:t>
            </w:r>
            <w:r w:rsidRPr="009F0FAD">
              <w:rPr>
                <w:b/>
                <w:u w:val="single"/>
              </w:rPr>
              <w:t>DO NOT</w:t>
            </w:r>
            <w:r w:rsidRPr="0090067C">
              <w:rPr>
                <w:b/>
              </w:rPr>
              <w:t xml:space="preserve"> </w:t>
            </w:r>
            <w:r w:rsidRPr="009F0FAD">
              <w:t>want</w:t>
            </w:r>
            <w:r>
              <w:t xml:space="preserve"> to receive e</w:t>
            </w:r>
            <w:r w:rsidRPr="005A5880">
              <w:t>mails</w:t>
            </w:r>
            <w:r>
              <w:t xml:space="preserve"> for</w:t>
            </w:r>
            <w:r w:rsidRPr="005A5880">
              <w:t xml:space="preserve"> upcoming </w:t>
            </w:r>
            <w:r>
              <w:t xml:space="preserve">KCLC </w:t>
            </w:r>
            <w:r w:rsidRPr="005A5880">
              <w:t>events.</w:t>
            </w:r>
          </w:p>
          <w:p w:rsidR="00231389" w:rsidRPr="005A5880" w:rsidRDefault="00231389" w:rsidP="009F0FAD"/>
        </w:tc>
        <w:tc>
          <w:tcPr>
            <w:tcW w:w="3983" w:type="dxa"/>
            <w:gridSpan w:val="5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B4CFC" w:rsidRDefault="008B4CFC" w:rsidP="00131A9E">
            <w:pPr>
              <w:rPr>
                <w:sz w:val="4"/>
                <w:szCs w:val="4"/>
              </w:rPr>
            </w:pPr>
          </w:p>
          <w:p w:rsidR="00C73DCA" w:rsidRDefault="00C73DCA" w:rsidP="00131A9E">
            <w:pPr>
              <w:rPr>
                <w:sz w:val="4"/>
                <w:szCs w:val="4"/>
              </w:rPr>
            </w:pPr>
            <w:r w:rsidRPr="005A5880">
              <w:t>Any future topics/events that would be of interest to you? (Please explain).</w:t>
            </w:r>
            <w:r w:rsidR="008B4CFC">
              <w:t xml:space="preserve">  </w:t>
            </w:r>
          </w:p>
          <w:p w:rsidR="00207870" w:rsidRDefault="00207870" w:rsidP="00131A9E">
            <w:pPr>
              <w:rPr>
                <w:sz w:val="4"/>
                <w:szCs w:val="4"/>
              </w:rPr>
            </w:pPr>
          </w:p>
          <w:p w:rsidR="00207870" w:rsidRDefault="00207870" w:rsidP="00131A9E">
            <w:pPr>
              <w:rPr>
                <w:sz w:val="4"/>
                <w:szCs w:val="4"/>
              </w:rPr>
            </w:pPr>
          </w:p>
          <w:sdt>
            <w:sdtPr>
              <w:rPr>
                <w:szCs w:val="16"/>
              </w:rPr>
              <w:id w:val="-163165967"/>
              <w:placeholder>
                <w:docPart w:val="DefaultPlaceholder_1081868574"/>
              </w:placeholder>
              <w:showingPlcHdr/>
            </w:sdtPr>
            <w:sdtEndPr/>
            <w:sdtContent>
              <w:p w:rsidR="008B4CFC" w:rsidRPr="008B4CFC" w:rsidRDefault="008B4CFC" w:rsidP="00131A9E">
                <w:pPr>
                  <w:rPr>
                    <w:szCs w:val="16"/>
                  </w:rPr>
                </w:pPr>
                <w:r w:rsidRPr="00D67FDD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C73DCA" w:rsidRDefault="00C73DCA" w:rsidP="007337AB">
            <w:pPr>
              <w:rPr>
                <w:sz w:val="4"/>
                <w:szCs w:val="4"/>
              </w:rPr>
            </w:pPr>
          </w:p>
          <w:p w:rsidR="00231389" w:rsidRPr="005A5880" w:rsidRDefault="00231389" w:rsidP="007337AB"/>
        </w:tc>
        <w:tc>
          <w:tcPr>
            <w:tcW w:w="3308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73DCA" w:rsidRPr="005A5880" w:rsidRDefault="00C73DCA" w:rsidP="00AA6955"/>
        </w:tc>
      </w:tr>
      <w:tr w:rsidR="00C73DCA" w:rsidRPr="0090679F" w:rsidTr="00231389">
        <w:trPr>
          <w:trHeight w:val="430"/>
        </w:trPr>
        <w:tc>
          <w:tcPr>
            <w:tcW w:w="360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EAF1DD" w:themeFill="accent3" w:themeFillTint="33"/>
            <w:vAlign w:val="center"/>
          </w:tcPr>
          <w:p w:rsidR="00C73DCA" w:rsidRPr="0090679F" w:rsidRDefault="00C73DCA" w:rsidP="00AA6955"/>
        </w:tc>
        <w:tc>
          <w:tcPr>
            <w:tcW w:w="2520" w:type="dxa"/>
            <w:gridSpan w:val="2"/>
            <w:vMerge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C73DCA" w:rsidRPr="0090679F" w:rsidRDefault="00C73DCA" w:rsidP="00AA6955">
            <w:pPr>
              <w:pStyle w:val="Italic"/>
            </w:pPr>
          </w:p>
        </w:tc>
        <w:tc>
          <w:tcPr>
            <w:tcW w:w="3983" w:type="dxa"/>
            <w:gridSpan w:val="5"/>
            <w:vMerge/>
            <w:tcBorders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73DCA" w:rsidRPr="0090679F" w:rsidRDefault="00C73DCA" w:rsidP="00AA6955">
            <w:pPr>
              <w:pStyle w:val="Italic"/>
            </w:pPr>
          </w:p>
        </w:tc>
        <w:tc>
          <w:tcPr>
            <w:tcW w:w="3308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73DCA" w:rsidRPr="0090679F" w:rsidRDefault="00C73DCA" w:rsidP="00AA6955">
            <w:pPr>
              <w:pStyle w:val="Italic"/>
            </w:pPr>
          </w:p>
        </w:tc>
      </w:tr>
    </w:tbl>
    <w:p w:rsidR="005F6E87" w:rsidRPr="0090679F" w:rsidRDefault="005F6E87" w:rsidP="004424A3"/>
    <w:sectPr w:rsidR="005F6E87" w:rsidRPr="0090679F" w:rsidSect="00F47A06">
      <w:headerReference w:type="default" r:id="rId10"/>
      <w:footerReference w:type="default" r:id="rId11"/>
      <w:pgSz w:w="12240" w:h="15840" w:code="1"/>
      <w:pgMar w:top="878" w:right="1080" w:bottom="87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1A" w:rsidRDefault="00601C1A" w:rsidP="009F0FAD">
      <w:r>
        <w:separator/>
      </w:r>
    </w:p>
  </w:endnote>
  <w:endnote w:type="continuationSeparator" w:id="0">
    <w:p w:rsidR="00601C1A" w:rsidRDefault="00601C1A" w:rsidP="009F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4A3" w:rsidRDefault="004424A3" w:rsidP="00CF6D1F">
    <w:pPr>
      <w:pStyle w:val="Footer"/>
    </w:pPr>
    <w:r w:rsidRPr="004424A3">
      <w:t xml:space="preserve">More info: </w:t>
    </w:r>
    <w:hyperlink r:id="rId1" w:history="1">
      <w:r w:rsidRPr="004424A3">
        <w:rPr>
          <w:rStyle w:val="Hyperlink"/>
        </w:rPr>
        <w:t>www.kclcministries.org</w:t>
      </w:r>
    </w:hyperlink>
    <w:r w:rsidRPr="004424A3">
      <w:t xml:space="preserve">                                                                              Facebook Page: </w:t>
    </w:r>
    <w:hyperlink r:id="rId2" w:history="1">
      <w:r w:rsidRPr="00930C46">
        <w:rPr>
          <w:rStyle w:val="Hyperlink"/>
        </w:rPr>
        <w:t>www.facebook.com/agapecoupleministries</w:t>
      </w:r>
    </w:hyperlink>
  </w:p>
  <w:p w:rsidR="009F0FAD" w:rsidRDefault="00CF6D1F" w:rsidP="00CF6D1F">
    <w:pPr>
      <w:pStyle w:val="Footer"/>
    </w:pPr>
    <w:r w:rsidRPr="00A6520E">
      <w:rPr>
        <w:rFonts w:asciiTheme="majorHAnsi" w:hAnsiTheme="majorHAnsi" w:cstheme="majorHAnsi"/>
        <w:color w:val="808080" w:themeColor="background1" w:themeShade="80"/>
        <w:sz w:val="22"/>
        <w:szCs w:val="22"/>
        <w:lang w:val="en-CA"/>
      </w:rPr>
      <w:t>Kingsway Community Life Centre</w:t>
    </w:r>
    <w:r>
      <w:rPr>
        <w:rFonts w:ascii="Rage Italic" w:hAnsi="Rage Italic"/>
        <w:color w:val="808080" w:themeColor="background1" w:themeShade="80"/>
        <w:sz w:val="24"/>
        <w:lang w:val="en-CA"/>
      </w:rPr>
      <w:t xml:space="preserve">                        </w:t>
    </w:r>
    <w:r w:rsidR="00A6520E">
      <w:rPr>
        <w:rFonts w:ascii="Rage Italic" w:hAnsi="Rage Italic"/>
        <w:color w:val="808080" w:themeColor="background1" w:themeShade="80"/>
        <w:sz w:val="24"/>
        <w:lang w:val="en-CA"/>
      </w:rPr>
      <w:t xml:space="preserve">                             </w:t>
    </w:r>
    <w:r w:rsidR="009F0FAD" w:rsidRPr="00CF6D1F">
      <w:rPr>
        <w:rFonts w:ascii="Rage Italic" w:hAnsi="Rage Italic"/>
        <w:color w:val="808080" w:themeColor="background1" w:themeShade="80"/>
        <w:sz w:val="24"/>
        <w:lang w:val="en-CA"/>
      </w:rPr>
      <w:t>L</w:t>
    </w:r>
    <w:r w:rsidRPr="00CF6D1F">
      <w:rPr>
        <w:rFonts w:ascii="Rage Italic" w:hAnsi="Rage Italic"/>
        <w:color w:val="808080" w:themeColor="background1" w:themeShade="80"/>
        <w:sz w:val="24"/>
        <w:lang w:val="en-CA"/>
      </w:rPr>
      <w:t>oving Couples Back to Life a</w:t>
    </w:r>
    <w:r w:rsidR="009F0FAD" w:rsidRPr="00CF6D1F">
      <w:rPr>
        <w:rFonts w:ascii="Rage Italic" w:hAnsi="Rage Italic"/>
        <w:color w:val="808080" w:themeColor="background1" w:themeShade="80"/>
        <w:sz w:val="24"/>
        <w:lang w:val="en-CA"/>
      </w:rPr>
      <w:t>nd Destiny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1A" w:rsidRDefault="00601C1A" w:rsidP="009F0FAD">
      <w:r>
        <w:separator/>
      </w:r>
    </w:p>
  </w:footnote>
  <w:footnote w:type="continuationSeparator" w:id="0">
    <w:p w:rsidR="00601C1A" w:rsidRDefault="00601C1A" w:rsidP="009F0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544" w:rsidRDefault="000C5544">
    <w:pPr>
      <w:pStyle w:val="Header"/>
    </w:pPr>
    <w:r w:rsidRPr="000C5544"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41876D76" wp14:editId="037F2E86">
          <wp:simplePos x="0" y="0"/>
          <wp:positionH relativeFrom="column">
            <wp:posOffset>38100</wp:posOffset>
          </wp:positionH>
          <wp:positionV relativeFrom="paragraph">
            <wp:posOffset>-335280</wp:posOffset>
          </wp:positionV>
          <wp:extent cx="2712720" cy="396240"/>
          <wp:effectExtent l="0" t="0" r="0" b="3810"/>
          <wp:wrapNone/>
          <wp:docPr id="3" name="Picture 3" descr="C:\Users\HP E8530w W7\Desktop\KCLC\Agape Couples Ministry\CM Graphics\KCLC Graphics\kcl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 E8530w W7\Desktop\KCLC\Agape Couples Ministry\CM Graphics\KCLC Graphics\kclc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272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 w:cryptProviderType="rsaAES" w:cryptAlgorithmClass="hash" w:cryptAlgorithmType="typeAny" w:cryptAlgorithmSid="14" w:cryptSpinCount="100000" w:hash="1bVXGYynaHuMoCFA0JS5pWHC9eue2Ig6FlY7HuZKiKmo1GYaFlTCcLpD8tRe2g4ZBngOeKDwByS8kEsN69rCyg==" w:salt="6sRL5LMydSjYwGts7xJJrg==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87"/>
    <w:rsid w:val="000001A0"/>
    <w:rsid w:val="00005339"/>
    <w:rsid w:val="000071F7"/>
    <w:rsid w:val="0002798A"/>
    <w:rsid w:val="000406CB"/>
    <w:rsid w:val="000515BE"/>
    <w:rsid w:val="0008159E"/>
    <w:rsid w:val="00083002"/>
    <w:rsid w:val="00087B85"/>
    <w:rsid w:val="000A01F1"/>
    <w:rsid w:val="000C1163"/>
    <w:rsid w:val="000C5544"/>
    <w:rsid w:val="000C7DBD"/>
    <w:rsid w:val="000D2539"/>
    <w:rsid w:val="000F1422"/>
    <w:rsid w:val="000F2DF4"/>
    <w:rsid w:val="000F6783"/>
    <w:rsid w:val="0011636A"/>
    <w:rsid w:val="00120C95"/>
    <w:rsid w:val="00122BE2"/>
    <w:rsid w:val="00127669"/>
    <w:rsid w:val="0013148F"/>
    <w:rsid w:val="00131A9E"/>
    <w:rsid w:val="0014663E"/>
    <w:rsid w:val="001526CB"/>
    <w:rsid w:val="00162467"/>
    <w:rsid w:val="001713E8"/>
    <w:rsid w:val="00180664"/>
    <w:rsid w:val="00190393"/>
    <w:rsid w:val="001B5E3C"/>
    <w:rsid w:val="001C1280"/>
    <w:rsid w:val="001D10E2"/>
    <w:rsid w:val="001E15C2"/>
    <w:rsid w:val="001E2660"/>
    <w:rsid w:val="001E2EAF"/>
    <w:rsid w:val="00201EDE"/>
    <w:rsid w:val="00207870"/>
    <w:rsid w:val="002123A6"/>
    <w:rsid w:val="00217B52"/>
    <w:rsid w:val="00222C9C"/>
    <w:rsid w:val="00231389"/>
    <w:rsid w:val="00250014"/>
    <w:rsid w:val="0026048E"/>
    <w:rsid w:val="002657D4"/>
    <w:rsid w:val="002736B8"/>
    <w:rsid w:val="00274C57"/>
    <w:rsid w:val="00275253"/>
    <w:rsid w:val="00275BB5"/>
    <w:rsid w:val="00277CF7"/>
    <w:rsid w:val="00286F6A"/>
    <w:rsid w:val="00291C8C"/>
    <w:rsid w:val="002A1ECE"/>
    <w:rsid w:val="002A2510"/>
    <w:rsid w:val="002A66BB"/>
    <w:rsid w:val="002B27FD"/>
    <w:rsid w:val="002B2CE0"/>
    <w:rsid w:val="002B4D1D"/>
    <w:rsid w:val="002C10B1"/>
    <w:rsid w:val="002C26AC"/>
    <w:rsid w:val="002D0D1C"/>
    <w:rsid w:val="002D222A"/>
    <w:rsid w:val="002D454E"/>
    <w:rsid w:val="00303B8C"/>
    <w:rsid w:val="003076FD"/>
    <w:rsid w:val="00310332"/>
    <w:rsid w:val="00317005"/>
    <w:rsid w:val="00325BC3"/>
    <w:rsid w:val="00330D53"/>
    <w:rsid w:val="00335259"/>
    <w:rsid w:val="00345D87"/>
    <w:rsid w:val="003816D7"/>
    <w:rsid w:val="00390570"/>
    <w:rsid w:val="003929F1"/>
    <w:rsid w:val="003A1B63"/>
    <w:rsid w:val="003A41A1"/>
    <w:rsid w:val="003B2326"/>
    <w:rsid w:val="003C2373"/>
    <w:rsid w:val="003E11D5"/>
    <w:rsid w:val="0040207F"/>
    <w:rsid w:val="00403F37"/>
    <w:rsid w:val="00437ED0"/>
    <w:rsid w:val="00440CD8"/>
    <w:rsid w:val="004424A3"/>
    <w:rsid w:val="00443837"/>
    <w:rsid w:val="00450F66"/>
    <w:rsid w:val="00461739"/>
    <w:rsid w:val="00467865"/>
    <w:rsid w:val="0048685F"/>
    <w:rsid w:val="00495456"/>
    <w:rsid w:val="004A1437"/>
    <w:rsid w:val="004A4198"/>
    <w:rsid w:val="004A54EA"/>
    <w:rsid w:val="004B0578"/>
    <w:rsid w:val="004B1E4C"/>
    <w:rsid w:val="004D3966"/>
    <w:rsid w:val="004E34C6"/>
    <w:rsid w:val="004F62AD"/>
    <w:rsid w:val="00501AE8"/>
    <w:rsid w:val="00504B65"/>
    <w:rsid w:val="005114CE"/>
    <w:rsid w:val="00512169"/>
    <w:rsid w:val="005155E5"/>
    <w:rsid w:val="0052122B"/>
    <w:rsid w:val="0052247F"/>
    <w:rsid w:val="00532E5B"/>
    <w:rsid w:val="00540A5B"/>
    <w:rsid w:val="00543011"/>
    <w:rsid w:val="00550AA0"/>
    <w:rsid w:val="005557F6"/>
    <w:rsid w:val="00563778"/>
    <w:rsid w:val="00575316"/>
    <w:rsid w:val="005930DE"/>
    <w:rsid w:val="005A5880"/>
    <w:rsid w:val="005B4AE2"/>
    <w:rsid w:val="005D5B60"/>
    <w:rsid w:val="005E082E"/>
    <w:rsid w:val="005E120E"/>
    <w:rsid w:val="005E63CC"/>
    <w:rsid w:val="005F6E87"/>
    <w:rsid w:val="00601460"/>
    <w:rsid w:val="00601C1A"/>
    <w:rsid w:val="00613129"/>
    <w:rsid w:val="00617B8F"/>
    <w:rsid w:val="00617C65"/>
    <w:rsid w:val="00676689"/>
    <w:rsid w:val="006D002B"/>
    <w:rsid w:val="006D2635"/>
    <w:rsid w:val="006D5C6F"/>
    <w:rsid w:val="006D779C"/>
    <w:rsid w:val="006E4F63"/>
    <w:rsid w:val="006E55CE"/>
    <w:rsid w:val="006E729E"/>
    <w:rsid w:val="00720117"/>
    <w:rsid w:val="007216C5"/>
    <w:rsid w:val="007337AB"/>
    <w:rsid w:val="007602AC"/>
    <w:rsid w:val="00774B67"/>
    <w:rsid w:val="00793AC6"/>
    <w:rsid w:val="007A66DB"/>
    <w:rsid w:val="007A71DE"/>
    <w:rsid w:val="007B199B"/>
    <w:rsid w:val="007B6119"/>
    <w:rsid w:val="007C35AA"/>
    <w:rsid w:val="007E2A15"/>
    <w:rsid w:val="007E32E7"/>
    <w:rsid w:val="008018A6"/>
    <w:rsid w:val="008107D6"/>
    <w:rsid w:val="008216BA"/>
    <w:rsid w:val="008217ED"/>
    <w:rsid w:val="00841645"/>
    <w:rsid w:val="00852EC6"/>
    <w:rsid w:val="0085416C"/>
    <w:rsid w:val="008616DF"/>
    <w:rsid w:val="0087393F"/>
    <w:rsid w:val="0087410E"/>
    <w:rsid w:val="00874A0D"/>
    <w:rsid w:val="0088782D"/>
    <w:rsid w:val="008B369F"/>
    <w:rsid w:val="008B4CFC"/>
    <w:rsid w:val="008B7081"/>
    <w:rsid w:val="008E2F55"/>
    <w:rsid w:val="008E72CF"/>
    <w:rsid w:val="0090067C"/>
    <w:rsid w:val="00902964"/>
    <w:rsid w:val="0090439A"/>
    <w:rsid w:val="0090679F"/>
    <w:rsid w:val="009309C4"/>
    <w:rsid w:val="0093115A"/>
    <w:rsid w:val="00931961"/>
    <w:rsid w:val="00933C05"/>
    <w:rsid w:val="00937437"/>
    <w:rsid w:val="00942A25"/>
    <w:rsid w:val="0094790F"/>
    <w:rsid w:val="0095319E"/>
    <w:rsid w:val="00966B90"/>
    <w:rsid w:val="009737B7"/>
    <w:rsid w:val="00977AC8"/>
    <w:rsid w:val="009802C4"/>
    <w:rsid w:val="00991793"/>
    <w:rsid w:val="0099702F"/>
    <w:rsid w:val="009976D9"/>
    <w:rsid w:val="00997A3E"/>
    <w:rsid w:val="009A4EA3"/>
    <w:rsid w:val="009A55DC"/>
    <w:rsid w:val="009C220D"/>
    <w:rsid w:val="009C3DC9"/>
    <w:rsid w:val="009F0FAD"/>
    <w:rsid w:val="009F1249"/>
    <w:rsid w:val="00A211B2"/>
    <w:rsid w:val="00A23C5E"/>
    <w:rsid w:val="00A26B10"/>
    <w:rsid w:val="00A2727E"/>
    <w:rsid w:val="00A3029A"/>
    <w:rsid w:val="00A35524"/>
    <w:rsid w:val="00A6520E"/>
    <w:rsid w:val="00A728A4"/>
    <w:rsid w:val="00A74F99"/>
    <w:rsid w:val="00A77D9A"/>
    <w:rsid w:val="00A82BA3"/>
    <w:rsid w:val="00A83D41"/>
    <w:rsid w:val="00A86D9E"/>
    <w:rsid w:val="00A8747B"/>
    <w:rsid w:val="00A92012"/>
    <w:rsid w:val="00A93FD1"/>
    <w:rsid w:val="00A94ACC"/>
    <w:rsid w:val="00AA1D92"/>
    <w:rsid w:val="00AA68CA"/>
    <w:rsid w:val="00AA6955"/>
    <w:rsid w:val="00AD1D27"/>
    <w:rsid w:val="00AE2900"/>
    <w:rsid w:val="00AE2F36"/>
    <w:rsid w:val="00AE6633"/>
    <w:rsid w:val="00AE6FA4"/>
    <w:rsid w:val="00AF3206"/>
    <w:rsid w:val="00AF4D5F"/>
    <w:rsid w:val="00B03907"/>
    <w:rsid w:val="00B11811"/>
    <w:rsid w:val="00B241B1"/>
    <w:rsid w:val="00B311E1"/>
    <w:rsid w:val="00B32F0D"/>
    <w:rsid w:val="00B46F56"/>
    <w:rsid w:val="00B4735C"/>
    <w:rsid w:val="00B74C3E"/>
    <w:rsid w:val="00B77CB0"/>
    <w:rsid w:val="00B821AB"/>
    <w:rsid w:val="00B908D5"/>
    <w:rsid w:val="00B90EC2"/>
    <w:rsid w:val="00BA268F"/>
    <w:rsid w:val="00BC03F9"/>
    <w:rsid w:val="00BE1480"/>
    <w:rsid w:val="00BF2A74"/>
    <w:rsid w:val="00C079CA"/>
    <w:rsid w:val="00C102E4"/>
    <w:rsid w:val="00C122A5"/>
    <w:rsid w:val="00C133F3"/>
    <w:rsid w:val="00C255F7"/>
    <w:rsid w:val="00C32E5F"/>
    <w:rsid w:val="00C33053"/>
    <w:rsid w:val="00C436AE"/>
    <w:rsid w:val="00C67741"/>
    <w:rsid w:val="00C70E44"/>
    <w:rsid w:val="00C73DCA"/>
    <w:rsid w:val="00C74647"/>
    <w:rsid w:val="00C757D4"/>
    <w:rsid w:val="00C76039"/>
    <w:rsid w:val="00C76480"/>
    <w:rsid w:val="00C84E69"/>
    <w:rsid w:val="00C92FD6"/>
    <w:rsid w:val="00C93D0E"/>
    <w:rsid w:val="00C94FA4"/>
    <w:rsid w:val="00CC6598"/>
    <w:rsid w:val="00CC6BB1"/>
    <w:rsid w:val="00CD272D"/>
    <w:rsid w:val="00CF6D1F"/>
    <w:rsid w:val="00D01268"/>
    <w:rsid w:val="00D14E73"/>
    <w:rsid w:val="00D6155E"/>
    <w:rsid w:val="00D830AB"/>
    <w:rsid w:val="00D85DF2"/>
    <w:rsid w:val="00D96114"/>
    <w:rsid w:val="00D962D4"/>
    <w:rsid w:val="00DC47A2"/>
    <w:rsid w:val="00DE1551"/>
    <w:rsid w:val="00DE7FB7"/>
    <w:rsid w:val="00E03965"/>
    <w:rsid w:val="00E03E1F"/>
    <w:rsid w:val="00E04A2D"/>
    <w:rsid w:val="00E16EB6"/>
    <w:rsid w:val="00E20DDA"/>
    <w:rsid w:val="00E32A8B"/>
    <w:rsid w:val="00E36054"/>
    <w:rsid w:val="00E37E7B"/>
    <w:rsid w:val="00E42F28"/>
    <w:rsid w:val="00E46E04"/>
    <w:rsid w:val="00E87396"/>
    <w:rsid w:val="00EC42A3"/>
    <w:rsid w:val="00ED1921"/>
    <w:rsid w:val="00EE6D5C"/>
    <w:rsid w:val="00EF7F81"/>
    <w:rsid w:val="00F03FC7"/>
    <w:rsid w:val="00F07933"/>
    <w:rsid w:val="00F231C0"/>
    <w:rsid w:val="00F3274B"/>
    <w:rsid w:val="00F42F18"/>
    <w:rsid w:val="00F47A06"/>
    <w:rsid w:val="00F50598"/>
    <w:rsid w:val="00F620AD"/>
    <w:rsid w:val="00F7336A"/>
    <w:rsid w:val="00F75EBB"/>
    <w:rsid w:val="00F83033"/>
    <w:rsid w:val="00F939AB"/>
    <w:rsid w:val="00F94890"/>
    <w:rsid w:val="00F966AA"/>
    <w:rsid w:val="00FA0453"/>
    <w:rsid w:val="00FA6E56"/>
    <w:rsid w:val="00FB538F"/>
    <w:rsid w:val="00FC0ABB"/>
    <w:rsid w:val="00FC2DE2"/>
    <w:rsid w:val="00FC3071"/>
    <w:rsid w:val="00FC4E15"/>
    <w:rsid w:val="00FC7060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6093A0-62AE-466D-85F9-5D4FCA34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E15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1526CB"/>
    <w:pPr>
      <w:jc w:val="center"/>
      <w:outlineLvl w:val="0"/>
    </w:pPr>
    <w:rPr>
      <w:rFonts w:asciiTheme="majorHAnsi" w:hAnsiTheme="majorHAnsi"/>
      <w:b/>
      <w:caps/>
      <w:spacing w:val="8"/>
      <w:sz w:val="28"/>
    </w:rPr>
  </w:style>
  <w:style w:type="paragraph" w:styleId="Heading2">
    <w:name w:val="heading 2"/>
    <w:basedOn w:val="Heading1"/>
    <w:next w:val="Normal"/>
    <w:qFormat/>
    <w:rsid w:val="00D01268"/>
    <w:pPr>
      <w:outlineLvl w:val="1"/>
    </w:pPr>
    <w:rPr>
      <w:sz w:val="20"/>
    </w:rPr>
  </w:style>
  <w:style w:type="paragraph" w:styleId="Heading3">
    <w:name w:val="heading 3"/>
    <w:basedOn w:val="Normal"/>
    <w:next w:val="Normal"/>
    <w:semiHidden/>
    <w:unhideWhenUsed/>
    <w:rsid w:val="0095319E"/>
    <w:pPr>
      <w:jc w:val="center"/>
      <w:outlineLvl w:val="2"/>
    </w:pPr>
    <w:rPr>
      <w:rFonts w:asciiTheme="majorHAnsi" w:hAnsiTheme="majorHAns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Centered">
    <w:name w:val="Centered"/>
    <w:basedOn w:val="Normal"/>
    <w:unhideWhenUsed/>
    <w:rsid w:val="00601460"/>
    <w:pPr>
      <w:jc w:val="center"/>
    </w:pPr>
  </w:style>
  <w:style w:type="paragraph" w:customStyle="1" w:styleId="Italic">
    <w:name w:val="Italic"/>
    <w:basedOn w:val="Normal"/>
    <w:link w:val="ItalicChar"/>
    <w:unhideWhenUsed/>
    <w:rsid w:val="00E03E1F"/>
    <w:rPr>
      <w:i/>
    </w:rPr>
  </w:style>
  <w:style w:type="character" w:customStyle="1" w:styleId="ItalicChar">
    <w:name w:val="Italic Char"/>
    <w:basedOn w:val="DefaultParagraphFont"/>
    <w:link w:val="Italic"/>
    <w:rsid w:val="00540A5B"/>
    <w:rPr>
      <w:rFonts w:asciiTheme="minorHAnsi" w:hAnsiTheme="minorHAnsi"/>
      <w:i/>
      <w:sz w:val="16"/>
      <w:szCs w:val="24"/>
    </w:rPr>
  </w:style>
  <w:style w:type="character" w:styleId="PlaceholderText">
    <w:name w:val="Placeholder Text"/>
    <w:basedOn w:val="DefaultParagraphFont"/>
    <w:uiPriority w:val="99"/>
    <w:semiHidden/>
    <w:rsid w:val="0095319E"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FC4E1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9F0F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F0FAD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9F0F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F0FAD"/>
    <w:rPr>
      <w:rFonts w:asciiTheme="minorHAnsi" w:hAnsiTheme="minorHAnsi"/>
      <w:sz w:val="16"/>
      <w:szCs w:val="24"/>
    </w:rPr>
  </w:style>
  <w:style w:type="character" w:styleId="Hyperlink">
    <w:name w:val="Hyperlink"/>
    <w:basedOn w:val="DefaultParagraphFont"/>
    <w:unhideWhenUsed/>
    <w:rsid w:val="006766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agape@kclcministries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acebook.com/agapecoupleministries" TargetMode="External"/><Relationship Id="rId1" Type="http://schemas.openxmlformats.org/officeDocument/2006/relationships/hyperlink" Target="http://www.kclcministri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%20E8530w%20W7\AppData\Roaming\Microsoft\Templates\Patient%20registration%20form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1DB7D-B7BE-4DA8-A56F-49F0250B61A8}"/>
      </w:docPartPr>
      <w:docPartBody>
        <w:p w:rsidR="00955424" w:rsidRDefault="0014541E">
          <w:r w:rsidRPr="00D67FD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1E"/>
    <w:rsid w:val="0014541E"/>
    <w:rsid w:val="00617C9F"/>
    <w:rsid w:val="00955424"/>
    <w:rsid w:val="00A17C2C"/>
    <w:rsid w:val="00AE69C2"/>
    <w:rsid w:val="00B0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5424"/>
    <w:rPr>
      <w:color w:val="808080"/>
    </w:rPr>
  </w:style>
  <w:style w:type="paragraph" w:customStyle="1" w:styleId="97DBE7287DA5405FA2B5ED92618EDB44">
    <w:name w:val="97DBE7287DA5405FA2B5ED92618EDB44"/>
    <w:rsid w:val="00955424"/>
  </w:style>
  <w:style w:type="paragraph" w:customStyle="1" w:styleId="7B2EE1BFEE3A49EDA2D6226700AF5304">
    <w:name w:val="7B2EE1BFEE3A49EDA2D6226700AF5304"/>
    <w:rsid w:val="00955424"/>
  </w:style>
  <w:style w:type="paragraph" w:customStyle="1" w:styleId="4A46562887D64A5A9E4B59FA42C700D2">
    <w:name w:val="4A46562887D64A5A9E4B59FA42C700D2"/>
    <w:rsid w:val="00955424"/>
  </w:style>
  <w:style w:type="paragraph" w:customStyle="1" w:styleId="4B7A5BC96819428491C3E3203BEB9609">
    <w:name w:val="4B7A5BC96819428491C3E3203BEB9609"/>
    <w:rsid w:val="00955424"/>
  </w:style>
  <w:style w:type="paragraph" w:customStyle="1" w:styleId="FE66B090E4EE4C0FBA06F05981BC8580">
    <w:name w:val="FE66B090E4EE4C0FBA06F05981BC8580"/>
    <w:rsid w:val="00955424"/>
  </w:style>
  <w:style w:type="paragraph" w:customStyle="1" w:styleId="A720990C94824C3F926DA11B83AE25AB">
    <w:name w:val="A720990C94824C3F926DA11B83AE25AB"/>
    <w:rsid w:val="00955424"/>
  </w:style>
  <w:style w:type="paragraph" w:customStyle="1" w:styleId="0820DE3535504CA0A7BA3E410AC9C7F3">
    <w:name w:val="0820DE3535504CA0A7BA3E410AC9C7F3"/>
    <w:rsid w:val="009554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E1834-0849-4F23-950E-1E28B99F1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5E522-6322-4E0B-8494-4FB693B7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registration form(2)</Template>
  <TotalTime>30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KCLC - Agape Registration</vt:lpstr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KCLC - Agape Registration</dc:title>
  <dc:subject>Agape Couples Ministry – “Keys To divorce-proofing your marriage”</dc:subject>
  <dc:creator>HP E8530w W7</dc:creator>
  <cp:keywords/>
  <cp:lastModifiedBy>HP E8530w W7</cp:lastModifiedBy>
  <cp:revision>6</cp:revision>
  <cp:lastPrinted>2016-04-19T03:10:00Z</cp:lastPrinted>
  <dcterms:created xsi:type="dcterms:W3CDTF">2016-04-19T03:09:00Z</dcterms:created>
  <dcterms:modified xsi:type="dcterms:W3CDTF">2016-04-20T15:56:00Z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TC010233941033</vt:lpwstr>
  </property>
</Properties>
</file>